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A70FC3">
        <w:rPr>
          <w:b/>
          <w:szCs w:val="28"/>
        </w:rPr>
        <w:t>9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A70FC3">
        <w:rPr>
          <w:rFonts w:cs="Times New Roman"/>
          <w:b w:val="0"/>
          <w:szCs w:val="28"/>
        </w:rPr>
        <w:t>11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7B5A46">
        <w:rPr>
          <w:b/>
          <w:sz w:val="28"/>
          <w:szCs w:val="28"/>
        </w:rPr>
        <w:t>1</w:t>
      </w:r>
      <w:r w:rsidR="00A70FC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A70FC3" w:rsidRPr="00A70FC3" w:rsidRDefault="00A70FC3" w:rsidP="00A70FC3">
      <w:pPr>
        <w:pStyle w:val="af5"/>
        <w:rPr>
          <w:rFonts w:ascii="Times New Roman" w:hAnsi="Times New Roman"/>
          <w:sz w:val="28"/>
          <w:szCs w:val="28"/>
        </w:rPr>
      </w:pPr>
      <w:r w:rsidRPr="00A70FC3">
        <w:rPr>
          <w:rFonts w:ascii="Times New Roman" w:hAnsi="Times New Roman"/>
          <w:sz w:val="28"/>
          <w:szCs w:val="28"/>
        </w:rPr>
        <w:t>- площадь - 1232 кв.м.;</w:t>
      </w:r>
    </w:p>
    <w:p w:rsidR="00A70FC3" w:rsidRPr="00A70FC3" w:rsidRDefault="00A70FC3" w:rsidP="00A70FC3">
      <w:pPr>
        <w:pStyle w:val="af5"/>
        <w:rPr>
          <w:rFonts w:ascii="Times New Roman" w:hAnsi="Times New Roman"/>
          <w:sz w:val="28"/>
          <w:szCs w:val="28"/>
        </w:rPr>
      </w:pPr>
      <w:r w:rsidRPr="00A70FC3">
        <w:rPr>
          <w:rFonts w:ascii="Times New Roman" w:hAnsi="Times New Roman"/>
          <w:sz w:val="28"/>
          <w:szCs w:val="28"/>
        </w:rPr>
        <w:t>- кадастровый номер - 46:11:110905:131;</w:t>
      </w:r>
    </w:p>
    <w:p w:rsidR="00A70FC3" w:rsidRPr="00A70FC3" w:rsidRDefault="00A70FC3" w:rsidP="00A70FC3">
      <w:pPr>
        <w:pStyle w:val="af5"/>
        <w:rPr>
          <w:rFonts w:ascii="Times New Roman" w:hAnsi="Times New Roman"/>
          <w:sz w:val="28"/>
          <w:szCs w:val="28"/>
        </w:rPr>
      </w:pPr>
      <w:r w:rsidRPr="00A70FC3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A70FC3" w:rsidRPr="00A70FC3" w:rsidRDefault="00A70FC3" w:rsidP="00A70FC3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A70FC3">
        <w:rPr>
          <w:rFonts w:ascii="Times New Roman" w:hAnsi="Times New Roman"/>
          <w:sz w:val="28"/>
          <w:szCs w:val="28"/>
        </w:rPr>
        <w:t>- разрешенное использование - под приусадебный участок личного подсобного хозяйства;</w:t>
      </w:r>
    </w:p>
    <w:p w:rsidR="00A70FC3" w:rsidRPr="00A70FC3" w:rsidRDefault="00A70FC3" w:rsidP="00A70FC3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A70FC3">
        <w:rPr>
          <w:rFonts w:ascii="Times New Roman" w:hAnsi="Times New Roman"/>
          <w:sz w:val="28"/>
          <w:szCs w:val="28"/>
        </w:rPr>
        <w:t>- обременение – нет;</w:t>
      </w:r>
    </w:p>
    <w:p w:rsidR="00A70FC3" w:rsidRPr="00A70FC3" w:rsidRDefault="00A70FC3" w:rsidP="00A70FC3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A70FC3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Татаренкова, ул. Лесная;</w:t>
      </w:r>
    </w:p>
    <w:p w:rsidR="00A70FC3" w:rsidRPr="00A70FC3" w:rsidRDefault="00A70FC3" w:rsidP="00A70FC3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70FC3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A70FC3" w:rsidRPr="00A70FC3" w:rsidRDefault="00A70FC3" w:rsidP="00A70F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0FC3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A70FC3" w:rsidRPr="00A70FC3" w:rsidTr="00A86B74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FC3" w:rsidRPr="00A70FC3" w:rsidRDefault="00A70FC3" w:rsidP="00A86B74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A70FC3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A70FC3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FC3" w:rsidRPr="00A70FC3" w:rsidRDefault="00A70FC3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FC3">
              <w:rPr>
                <w:rFonts w:ascii="Times New Roman" w:hAnsi="Times New Roman" w:cs="Times New Roman"/>
                <w:sz w:val="28"/>
                <w:szCs w:val="28"/>
              </w:rPr>
              <w:t xml:space="preserve">77 505 руб. 12 коп. </w:t>
            </w:r>
          </w:p>
        </w:tc>
      </w:tr>
      <w:tr w:rsidR="00A70FC3" w:rsidRPr="00A70FC3" w:rsidTr="00A86B74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FC3" w:rsidRPr="00A70FC3" w:rsidRDefault="00A70FC3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FC3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FC3" w:rsidRPr="00A70FC3" w:rsidRDefault="00A70FC3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FC3">
              <w:rPr>
                <w:rFonts w:ascii="Times New Roman" w:hAnsi="Times New Roman" w:cs="Times New Roman"/>
                <w:sz w:val="28"/>
                <w:szCs w:val="28"/>
              </w:rPr>
              <w:t>77 505 руб. 12 коп.</w:t>
            </w:r>
          </w:p>
        </w:tc>
      </w:tr>
      <w:tr w:rsidR="00A70FC3" w:rsidRPr="00A70FC3" w:rsidTr="00A86B74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FC3" w:rsidRPr="00A70FC3" w:rsidRDefault="00A70FC3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FC3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FC3" w:rsidRPr="00A70FC3" w:rsidRDefault="00A70FC3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0FC3">
              <w:rPr>
                <w:rFonts w:ascii="Times New Roman" w:hAnsi="Times New Roman" w:cs="Times New Roman"/>
                <w:sz w:val="28"/>
                <w:szCs w:val="28"/>
              </w:rPr>
              <w:t>2 325 руб. 15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</w:t>
      </w:r>
      <w:r w:rsidR="007B5A46">
        <w:rPr>
          <w:sz w:val="28"/>
          <w:szCs w:val="28"/>
        </w:rPr>
        <w:t>и</w:t>
      </w:r>
      <w:r>
        <w:rPr>
          <w:sz w:val="28"/>
          <w:szCs w:val="28"/>
        </w:rPr>
        <w:t xml:space="preserve"> следующ</w:t>
      </w:r>
      <w:r w:rsidR="007B5A46">
        <w:rPr>
          <w:sz w:val="28"/>
          <w:szCs w:val="28"/>
        </w:rPr>
        <w:t>ие</w:t>
      </w:r>
      <w:r>
        <w:rPr>
          <w:sz w:val="28"/>
          <w:szCs w:val="28"/>
        </w:rPr>
        <w:t xml:space="preserve"> заявк</w:t>
      </w:r>
      <w:r w:rsidR="007B5A46">
        <w:rPr>
          <w:sz w:val="28"/>
          <w:szCs w:val="28"/>
        </w:rPr>
        <w:t>и</w:t>
      </w:r>
      <w:r>
        <w:rPr>
          <w:sz w:val="28"/>
          <w:szCs w:val="28"/>
        </w:rPr>
        <w:t xml:space="preserve"> на участие в Аукционе.</w:t>
      </w:r>
    </w:p>
    <w:p w:rsidR="00A70FC3" w:rsidRPr="00A70FC3" w:rsidRDefault="00A70FC3" w:rsidP="00A70FC3">
      <w:pPr>
        <w:tabs>
          <w:tab w:val="left" w:pos="0"/>
        </w:tabs>
        <w:jc w:val="both"/>
        <w:rPr>
          <w:b/>
          <w:bCs/>
          <w:sz w:val="28"/>
          <w:szCs w:val="28"/>
        </w:rPr>
      </w:pPr>
      <w:r>
        <w:rPr>
          <w:rStyle w:val="a5"/>
        </w:rPr>
        <w:tab/>
      </w:r>
      <w:r w:rsidRPr="00A70FC3">
        <w:rPr>
          <w:rStyle w:val="a5"/>
          <w:sz w:val="28"/>
          <w:szCs w:val="28"/>
        </w:rPr>
        <w:t xml:space="preserve">Заявка № 5 от 24 августа 2016 г. 10 час. 10 мин. подана </w:t>
      </w:r>
      <w:proofErr w:type="spellStart"/>
      <w:r w:rsidRPr="00A70FC3">
        <w:rPr>
          <w:rStyle w:val="a5"/>
          <w:sz w:val="28"/>
          <w:szCs w:val="28"/>
        </w:rPr>
        <w:t>Бешлиян</w:t>
      </w:r>
      <w:proofErr w:type="spellEnd"/>
      <w:r w:rsidRPr="00A70FC3">
        <w:rPr>
          <w:rStyle w:val="a5"/>
          <w:sz w:val="28"/>
          <w:szCs w:val="28"/>
        </w:rPr>
        <w:t xml:space="preserve"> Русланом Артемовичем, зарегистрированным по адресу: г. Курск, пос. </w:t>
      </w:r>
      <w:proofErr w:type="spellStart"/>
      <w:r w:rsidRPr="00A70FC3">
        <w:rPr>
          <w:rStyle w:val="a5"/>
          <w:sz w:val="28"/>
          <w:szCs w:val="28"/>
        </w:rPr>
        <w:t>Косиново</w:t>
      </w:r>
      <w:proofErr w:type="spellEnd"/>
      <w:r w:rsidRPr="00A70FC3">
        <w:rPr>
          <w:rStyle w:val="a5"/>
          <w:sz w:val="28"/>
          <w:szCs w:val="28"/>
        </w:rPr>
        <w:t>, дом 11, кв.1. Сумма задатка внесена в полном объёме.</w:t>
      </w:r>
    </w:p>
    <w:p w:rsidR="00A70FC3" w:rsidRPr="00A70FC3" w:rsidRDefault="00A70FC3" w:rsidP="00A70FC3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A70FC3">
        <w:rPr>
          <w:rStyle w:val="a5"/>
          <w:sz w:val="28"/>
          <w:szCs w:val="28"/>
        </w:rPr>
        <w:tab/>
        <w:t xml:space="preserve">Заявка № 16 от 01 сентября 2016 г. 10 час. 10 мин. подана Чуйковой Татьяной Михайловной, зарегистрированной по адресу: Курская область, </w:t>
      </w:r>
      <w:r w:rsidRPr="00A70FC3">
        <w:rPr>
          <w:rStyle w:val="a5"/>
          <w:sz w:val="28"/>
          <w:szCs w:val="28"/>
        </w:rPr>
        <w:lastRenderedPageBreak/>
        <w:t>Курский район, Нижнемедведицкий сельсовет, д. Татаренкова, ул. Садовая, дом 9, кв. 11. Сумма задатка внесена в полном объёме.</w:t>
      </w:r>
    </w:p>
    <w:p w:rsidR="00A70FC3" w:rsidRPr="00A70FC3" w:rsidRDefault="00A70FC3" w:rsidP="00A70FC3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A70FC3">
        <w:rPr>
          <w:rStyle w:val="a5"/>
          <w:sz w:val="28"/>
          <w:szCs w:val="28"/>
        </w:rPr>
        <w:tab/>
        <w:t xml:space="preserve">Заявка № 17 от 01 сентября 2016 г. 10 час. 30 мин. подана </w:t>
      </w:r>
      <w:proofErr w:type="spellStart"/>
      <w:r w:rsidRPr="00A70FC3">
        <w:rPr>
          <w:rStyle w:val="a5"/>
          <w:sz w:val="28"/>
          <w:szCs w:val="28"/>
        </w:rPr>
        <w:t>Араповым</w:t>
      </w:r>
      <w:proofErr w:type="spellEnd"/>
      <w:r w:rsidRPr="00A70FC3">
        <w:rPr>
          <w:rStyle w:val="a5"/>
          <w:sz w:val="28"/>
          <w:szCs w:val="28"/>
        </w:rPr>
        <w:t xml:space="preserve"> Александром Анатольевичем, зарегистрированным по адресу: г. Железногорск, ул. Ленина, дом 51, кв. 231. Сумма задатка внесена в полном объёме.</w:t>
      </w:r>
    </w:p>
    <w:p w:rsidR="00A70FC3" w:rsidRPr="00A70FC3" w:rsidRDefault="00A70FC3" w:rsidP="00A70FC3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A70FC3">
        <w:rPr>
          <w:rStyle w:val="a5"/>
          <w:sz w:val="28"/>
          <w:szCs w:val="28"/>
        </w:rPr>
        <w:tab/>
        <w:t xml:space="preserve">Заявка № 20 от 01 сентября 2016 г. 11 час. 00 мин. подана Косиловым Дмитрием Сергеевичем, зарегистрированным по адресу: г. Курск, </w:t>
      </w:r>
      <w:proofErr w:type="spellStart"/>
      <w:r w:rsidRPr="00A70FC3">
        <w:rPr>
          <w:rStyle w:val="a5"/>
          <w:sz w:val="28"/>
          <w:szCs w:val="28"/>
        </w:rPr>
        <w:t>Пр</w:t>
      </w:r>
      <w:proofErr w:type="spellEnd"/>
      <w:r w:rsidRPr="00A70FC3">
        <w:rPr>
          <w:rStyle w:val="a5"/>
          <w:sz w:val="28"/>
          <w:szCs w:val="28"/>
        </w:rPr>
        <w:t xml:space="preserve"> – т Энтузиастов, дом 10, кв. 72. Сумма задатка внесена в полном объёме.</w:t>
      </w:r>
    </w:p>
    <w:p w:rsidR="00A70FC3" w:rsidRPr="00A70FC3" w:rsidRDefault="00A70FC3" w:rsidP="00A70FC3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A70FC3">
        <w:rPr>
          <w:rStyle w:val="a5"/>
          <w:sz w:val="28"/>
          <w:szCs w:val="28"/>
        </w:rPr>
        <w:tab/>
        <w:t>Заявка № 23 от 01 сентября 2016 г. 12 час. 20 мин. подана Селиховым Александром Леонидовичем, зарегистрированным по адресу: Курская область, Курский район, Щетинский сельсовет, п. Юбилейный, ул. Цветочная, дом 8, кв. 1. Сумма задатка внесена в полном объёме.</w:t>
      </w:r>
    </w:p>
    <w:p w:rsidR="007B5A46" w:rsidRPr="00A70FC3" w:rsidRDefault="00A70FC3" w:rsidP="00A70FC3">
      <w:pPr>
        <w:ind w:firstLine="708"/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ab/>
        <w:t>Заявка № 25 от 01 сентября 2016 г. 12 час. 50 мин. подана Поповым Сергеем Александровичем, действующим в интересах Чухнова Владимира Сергеевича, зарегистрированного по адресу: Краснодарский край, г. Новороссийск, ул. Московская, дом 7, кв. 69. Сумма задатка внесена в полном объёме.</w:t>
      </w:r>
    </w:p>
    <w:p w:rsidR="004C5099" w:rsidRPr="004C5099" w:rsidRDefault="004C5099" w:rsidP="0047544D">
      <w:pPr>
        <w:pStyle w:val="31"/>
        <w:ind w:firstLine="708"/>
        <w:jc w:val="both"/>
        <w:rPr>
          <w:rStyle w:val="a5"/>
          <w:b w:val="0"/>
          <w:sz w:val="28"/>
          <w:szCs w:val="28"/>
        </w:rPr>
      </w:pP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</w:t>
      </w:r>
      <w:r w:rsidR="007B5A46">
        <w:rPr>
          <w:rFonts w:cs="Times New Roman"/>
          <w:b w:val="0"/>
          <w:szCs w:val="28"/>
        </w:rPr>
        <w:t>а</w:t>
      </w:r>
      <w:r w:rsidRPr="002B30DB">
        <w:rPr>
          <w:rFonts w:cs="Times New Roman"/>
          <w:b w:val="0"/>
          <w:szCs w:val="28"/>
        </w:rPr>
        <w:t>м</w:t>
      </w:r>
      <w:r w:rsidR="007B5A46">
        <w:rPr>
          <w:rFonts w:cs="Times New Roman"/>
          <w:b w:val="0"/>
          <w:szCs w:val="28"/>
        </w:rPr>
        <w:t>и</w:t>
      </w:r>
      <w:r w:rsidRPr="002B30DB">
        <w:rPr>
          <w:rFonts w:cs="Times New Roman"/>
          <w:b w:val="0"/>
          <w:szCs w:val="28"/>
        </w:rPr>
        <w:t xml:space="preserve"> аукциона признан</w:t>
      </w:r>
      <w:r w:rsidR="007B5A46">
        <w:rPr>
          <w:rFonts w:cs="Times New Roman"/>
          <w:b w:val="0"/>
          <w:szCs w:val="28"/>
        </w:rPr>
        <w:t>ы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6C1FD7" w:rsidRDefault="00A70FC3" w:rsidP="005B7448">
      <w:pPr>
        <w:jc w:val="both"/>
        <w:rPr>
          <w:rStyle w:val="a5"/>
          <w:sz w:val="28"/>
          <w:szCs w:val="28"/>
        </w:rPr>
      </w:pPr>
      <w:proofErr w:type="spellStart"/>
      <w:r w:rsidRPr="00A70FC3">
        <w:rPr>
          <w:rStyle w:val="a5"/>
          <w:sz w:val="28"/>
          <w:szCs w:val="28"/>
        </w:rPr>
        <w:t>Бешлиян</w:t>
      </w:r>
      <w:proofErr w:type="spellEnd"/>
      <w:r w:rsidRPr="00A70FC3">
        <w:rPr>
          <w:rStyle w:val="a5"/>
          <w:sz w:val="28"/>
          <w:szCs w:val="28"/>
        </w:rPr>
        <w:t xml:space="preserve"> Руслан Артемович, Чуйков</w:t>
      </w:r>
      <w:r>
        <w:rPr>
          <w:rStyle w:val="a5"/>
          <w:sz w:val="28"/>
          <w:szCs w:val="28"/>
        </w:rPr>
        <w:t>а</w:t>
      </w:r>
      <w:r w:rsidRPr="00A70FC3">
        <w:rPr>
          <w:rStyle w:val="a5"/>
          <w:sz w:val="28"/>
          <w:szCs w:val="28"/>
        </w:rPr>
        <w:t xml:space="preserve"> Татьян</w:t>
      </w:r>
      <w:r>
        <w:rPr>
          <w:rStyle w:val="a5"/>
          <w:sz w:val="28"/>
          <w:szCs w:val="28"/>
        </w:rPr>
        <w:t>а</w:t>
      </w:r>
      <w:r w:rsidRPr="00A70FC3">
        <w:rPr>
          <w:rStyle w:val="a5"/>
          <w:sz w:val="28"/>
          <w:szCs w:val="28"/>
        </w:rPr>
        <w:t xml:space="preserve"> Михайловн</w:t>
      </w:r>
      <w:r>
        <w:rPr>
          <w:rStyle w:val="a5"/>
          <w:sz w:val="28"/>
          <w:szCs w:val="28"/>
        </w:rPr>
        <w:t>а</w:t>
      </w:r>
      <w:r w:rsidRPr="00A70FC3">
        <w:rPr>
          <w:rStyle w:val="a5"/>
          <w:sz w:val="28"/>
          <w:szCs w:val="28"/>
        </w:rPr>
        <w:t>, Арапов Александр Анатольевич, Селихов Александр Леонидович, Косилов Дмитри</w:t>
      </w:r>
      <w:r>
        <w:rPr>
          <w:rStyle w:val="a5"/>
          <w:sz w:val="28"/>
          <w:szCs w:val="28"/>
        </w:rPr>
        <w:t>й</w:t>
      </w:r>
      <w:r w:rsidRPr="00A70FC3">
        <w:rPr>
          <w:rStyle w:val="a5"/>
          <w:sz w:val="28"/>
          <w:szCs w:val="28"/>
        </w:rPr>
        <w:t xml:space="preserve"> Сергеевич, Попов Серге</w:t>
      </w:r>
      <w:r>
        <w:rPr>
          <w:rStyle w:val="a5"/>
          <w:sz w:val="28"/>
          <w:szCs w:val="28"/>
        </w:rPr>
        <w:t>й</w:t>
      </w:r>
      <w:r w:rsidRPr="00A70FC3">
        <w:rPr>
          <w:rStyle w:val="a5"/>
          <w:sz w:val="28"/>
          <w:szCs w:val="28"/>
        </w:rPr>
        <w:t xml:space="preserve"> Александрович, действующ</w:t>
      </w:r>
      <w:r>
        <w:rPr>
          <w:rStyle w:val="a5"/>
          <w:sz w:val="28"/>
          <w:szCs w:val="28"/>
        </w:rPr>
        <w:t>ий</w:t>
      </w:r>
      <w:r w:rsidRPr="00A70FC3">
        <w:rPr>
          <w:rStyle w:val="a5"/>
          <w:sz w:val="28"/>
          <w:szCs w:val="28"/>
        </w:rPr>
        <w:t xml:space="preserve"> в интересах Чухнова Владимира Сергеевича</w:t>
      </w:r>
    </w:p>
    <w:p w:rsidR="00A70FC3" w:rsidRPr="00A70FC3" w:rsidRDefault="00A70FC3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912D80">
        <w:rPr>
          <w:sz w:val="28"/>
          <w:szCs w:val="28"/>
        </w:rPr>
        <w:t>1</w:t>
      </w:r>
      <w:r w:rsidR="00A70FC3">
        <w:rPr>
          <w:sz w:val="28"/>
          <w:szCs w:val="28"/>
        </w:rPr>
        <w:t>1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 w:rsidR="00912D80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A70FC3">
        <w:rPr>
          <w:sz w:val="28"/>
          <w:szCs w:val="28"/>
        </w:rPr>
        <w:t>шесть</w:t>
      </w:r>
      <w:r>
        <w:rPr>
          <w:sz w:val="28"/>
          <w:szCs w:val="28"/>
        </w:rPr>
        <w:t xml:space="preserve"> участник</w:t>
      </w:r>
      <w:r w:rsidR="00912D80">
        <w:rPr>
          <w:sz w:val="28"/>
          <w:szCs w:val="28"/>
        </w:rPr>
        <w:t>ов</w:t>
      </w:r>
      <w:r>
        <w:rPr>
          <w:sz w:val="28"/>
          <w:szCs w:val="28"/>
        </w:rPr>
        <w:t xml:space="preserve">: </w:t>
      </w:r>
    </w:p>
    <w:p w:rsidR="00A70FC3" w:rsidRDefault="00A70FC3" w:rsidP="00A70FC3">
      <w:pPr>
        <w:jc w:val="both"/>
        <w:rPr>
          <w:rStyle w:val="a5"/>
          <w:sz w:val="28"/>
          <w:szCs w:val="28"/>
        </w:rPr>
      </w:pPr>
      <w:proofErr w:type="spellStart"/>
      <w:r w:rsidRPr="00A70FC3">
        <w:rPr>
          <w:rStyle w:val="a5"/>
          <w:sz w:val="28"/>
          <w:szCs w:val="28"/>
        </w:rPr>
        <w:t>Бешлиян</w:t>
      </w:r>
      <w:proofErr w:type="spellEnd"/>
      <w:r w:rsidRPr="00A70FC3">
        <w:rPr>
          <w:rStyle w:val="a5"/>
          <w:sz w:val="28"/>
          <w:szCs w:val="28"/>
        </w:rPr>
        <w:t xml:space="preserve"> Руслан Артемович</w:t>
      </w:r>
    </w:p>
    <w:p w:rsidR="00A70FC3" w:rsidRDefault="00A70FC3" w:rsidP="00A70FC3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Чуйков</w:t>
      </w:r>
      <w:r>
        <w:rPr>
          <w:rStyle w:val="a5"/>
          <w:sz w:val="28"/>
          <w:szCs w:val="28"/>
        </w:rPr>
        <w:t>а</w:t>
      </w:r>
      <w:r w:rsidRPr="00A70FC3">
        <w:rPr>
          <w:rStyle w:val="a5"/>
          <w:sz w:val="28"/>
          <w:szCs w:val="28"/>
        </w:rPr>
        <w:t xml:space="preserve"> Татьян</w:t>
      </w:r>
      <w:r>
        <w:rPr>
          <w:rStyle w:val="a5"/>
          <w:sz w:val="28"/>
          <w:szCs w:val="28"/>
        </w:rPr>
        <w:t>а</w:t>
      </w:r>
      <w:r w:rsidRPr="00A70FC3">
        <w:rPr>
          <w:rStyle w:val="a5"/>
          <w:sz w:val="28"/>
          <w:szCs w:val="28"/>
        </w:rPr>
        <w:t xml:space="preserve"> Михайловн</w:t>
      </w:r>
      <w:r>
        <w:rPr>
          <w:rStyle w:val="a5"/>
          <w:sz w:val="28"/>
          <w:szCs w:val="28"/>
        </w:rPr>
        <w:t>а</w:t>
      </w:r>
    </w:p>
    <w:p w:rsidR="00A70FC3" w:rsidRDefault="00A70FC3" w:rsidP="00A70FC3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Арапов Александр Анатольевич</w:t>
      </w:r>
    </w:p>
    <w:p w:rsidR="00A70FC3" w:rsidRDefault="00A70FC3" w:rsidP="00A70FC3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Селихов Александр Леонидович</w:t>
      </w:r>
    </w:p>
    <w:p w:rsidR="00A70FC3" w:rsidRDefault="00A70FC3" w:rsidP="00A70FC3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Косилов Дмитри</w:t>
      </w:r>
      <w:r>
        <w:rPr>
          <w:rStyle w:val="a5"/>
          <w:sz w:val="28"/>
          <w:szCs w:val="28"/>
        </w:rPr>
        <w:t>й</w:t>
      </w:r>
      <w:r w:rsidRPr="00A70FC3">
        <w:rPr>
          <w:rStyle w:val="a5"/>
          <w:sz w:val="28"/>
          <w:szCs w:val="28"/>
        </w:rPr>
        <w:t xml:space="preserve"> Сергеевич</w:t>
      </w:r>
    </w:p>
    <w:p w:rsidR="00A70FC3" w:rsidRDefault="00A70FC3" w:rsidP="00A70FC3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Попов Серге</w:t>
      </w:r>
      <w:r>
        <w:rPr>
          <w:rStyle w:val="a5"/>
          <w:sz w:val="28"/>
          <w:szCs w:val="28"/>
        </w:rPr>
        <w:t>й</w:t>
      </w:r>
      <w:r w:rsidRPr="00A70FC3">
        <w:rPr>
          <w:rStyle w:val="a5"/>
          <w:sz w:val="28"/>
          <w:szCs w:val="28"/>
        </w:rPr>
        <w:t xml:space="preserve"> Александрович, действующ</w:t>
      </w:r>
      <w:r>
        <w:rPr>
          <w:rStyle w:val="a5"/>
          <w:sz w:val="28"/>
          <w:szCs w:val="28"/>
        </w:rPr>
        <w:t>ий</w:t>
      </w:r>
      <w:r w:rsidRPr="00A70FC3">
        <w:rPr>
          <w:rStyle w:val="a5"/>
          <w:sz w:val="28"/>
          <w:szCs w:val="28"/>
        </w:rPr>
        <w:t xml:space="preserve"> в интересах Чухнова Владимира Сергеевича</w:t>
      </w:r>
    </w:p>
    <w:p w:rsidR="006E1483" w:rsidRPr="006E1483" w:rsidRDefault="006E1483" w:rsidP="006E1483">
      <w:pPr>
        <w:jc w:val="both"/>
        <w:rPr>
          <w:rStyle w:val="a5"/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912D80" w:rsidRPr="00CC7701" w:rsidRDefault="00912D80" w:rsidP="00912D80">
      <w:pPr>
        <w:pStyle w:val="af5"/>
        <w:ind w:firstLine="708"/>
        <w:jc w:val="both"/>
        <w:rPr>
          <w:rStyle w:val="a5"/>
          <w:rFonts w:eastAsia="Arial"/>
          <w:iCs/>
          <w:sz w:val="28"/>
          <w:szCs w:val="28"/>
        </w:rPr>
      </w:pPr>
      <w:r w:rsidRPr="00CC7701">
        <w:rPr>
          <w:rFonts w:ascii="Times New Roman" w:hAnsi="Times New Roman"/>
          <w:sz w:val="28"/>
          <w:szCs w:val="28"/>
        </w:rPr>
        <w:lastRenderedPageBreak/>
        <w:t xml:space="preserve">1. Считать аукцион </w:t>
      </w:r>
      <w:r>
        <w:rPr>
          <w:rFonts w:ascii="Times New Roman" w:hAnsi="Times New Roman"/>
          <w:sz w:val="28"/>
          <w:szCs w:val="28"/>
        </w:rPr>
        <w:t>по продаже</w:t>
      </w:r>
      <w:r w:rsidRPr="00515FBE">
        <w:rPr>
          <w:rFonts w:ascii="Times New Roman" w:hAnsi="Times New Roman"/>
          <w:sz w:val="28"/>
          <w:szCs w:val="28"/>
        </w:rPr>
        <w:t xml:space="preserve"> права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515FBE">
        <w:rPr>
          <w:rFonts w:ascii="Times New Roman" w:hAnsi="Times New Roman"/>
          <w:sz w:val="28"/>
          <w:szCs w:val="28"/>
        </w:rPr>
        <w:t xml:space="preserve"> заключени</w:t>
      </w:r>
      <w:r>
        <w:rPr>
          <w:rFonts w:ascii="Times New Roman" w:hAnsi="Times New Roman"/>
          <w:sz w:val="28"/>
          <w:szCs w:val="28"/>
        </w:rPr>
        <w:t>е</w:t>
      </w:r>
      <w:r w:rsidRPr="00515FBE">
        <w:rPr>
          <w:rFonts w:ascii="Times New Roman" w:hAnsi="Times New Roman"/>
          <w:sz w:val="28"/>
          <w:szCs w:val="28"/>
        </w:rPr>
        <w:t xml:space="preserve"> договора </w:t>
      </w:r>
      <w:r>
        <w:rPr>
          <w:rFonts w:ascii="Times New Roman" w:hAnsi="Times New Roman"/>
          <w:sz w:val="28"/>
          <w:szCs w:val="28"/>
        </w:rPr>
        <w:t>купли - продажи</w:t>
      </w:r>
      <w:r w:rsidRPr="00515FBE">
        <w:rPr>
          <w:rFonts w:ascii="Times New Roman" w:hAnsi="Times New Roman"/>
          <w:sz w:val="28"/>
          <w:szCs w:val="28"/>
        </w:rPr>
        <w:t xml:space="preserve"> земельного участка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68680C">
        <w:rPr>
          <w:rFonts w:ascii="Times New Roman" w:hAnsi="Times New Roman"/>
          <w:sz w:val="28"/>
          <w:szCs w:val="28"/>
        </w:rPr>
        <w:t xml:space="preserve">лоту № </w:t>
      </w:r>
      <w:r w:rsidR="00236757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701">
        <w:rPr>
          <w:rFonts w:ascii="Times New Roman" w:hAnsi="Times New Roman"/>
          <w:sz w:val="28"/>
          <w:szCs w:val="28"/>
        </w:rPr>
        <w:t xml:space="preserve">состоявшимся по основаниям </w:t>
      </w:r>
      <w:r w:rsidRPr="00CC7701">
        <w:rPr>
          <w:rStyle w:val="a5"/>
          <w:rFonts w:eastAsia="Arial"/>
          <w:iCs/>
          <w:sz w:val="28"/>
          <w:szCs w:val="28"/>
        </w:rPr>
        <w:t>пункта 17 статьи 39.12 Земельного кодекса Российской Федерации от 25.10.2001 г. № 136 – ФЗ.</w:t>
      </w:r>
    </w:p>
    <w:p w:rsidR="00912D80" w:rsidRDefault="00912D80" w:rsidP="00912D80">
      <w:pPr>
        <w:ind w:firstLine="708"/>
        <w:jc w:val="both"/>
        <w:rPr>
          <w:rFonts w:cs="Times New Roman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В ходе проведения аукциона на </w:t>
      </w:r>
      <w:r w:rsidR="00C73BD5">
        <w:rPr>
          <w:rFonts w:cs="Times New Roman"/>
          <w:sz w:val="28"/>
          <w:szCs w:val="28"/>
        </w:rPr>
        <w:t>2</w:t>
      </w:r>
      <w:r w:rsidRPr="00CC7701">
        <w:rPr>
          <w:rFonts w:cs="Times New Roman"/>
          <w:sz w:val="28"/>
          <w:szCs w:val="28"/>
        </w:rPr>
        <w:t xml:space="preserve"> шаге аукциона зафиксирована</w:t>
      </w:r>
      <w:r w:rsidRPr="00CC7701">
        <w:rPr>
          <w:rFonts w:cs="Times New Roman"/>
          <w:b/>
          <w:bCs/>
          <w:sz w:val="28"/>
          <w:szCs w:val="28"/>
        </w:rPr>
        <w:t xml:space="preserve"> </w:t>
      </w:r>
      <w:r w:rsidRPr="00CC7701">
        <w:rPr>
          <w:rFonts w:cs="Times New Roman"/>
          <w:sz w:val="28"/>
          <w:szCs w:val="28"/>
        </w:rPr>
        <w:t xml:space="preserve">наибольшая стоимость </w:t>
      </w:r>
      <w:r w:rsidRPr="00AF1539">
        <w:rPr>
          <w:rFonts w:cs="Times New Roman"/>
          <w:sz w:val="28"/>
          <w:szCs w:val="28"/>
        </w:rPr>
        <w:t xml:space="preserve">цены </w:t>
      </w:r>
      <w:r>
        <w:rPr>
          <w:rFonts w:cs="Times New Roman"/>
          <w:sz w:val="28"/>
          <w:szCs w:val="28"/>
        </w:rPr>
        <w:t xml:space="preserve">продажи </w:t>
      </w:r>
      <w:r w:rsidRPr="00AF1539">
        <w:rPr>
          <w:rFonts w:cs="Times New Roman"/>
          <w:sz w:val="28"/>
          <w:szCs w:val="28"/>
        </w:rPr>
        <w:t xml:space="preserve">права на заключение договора </w:t>
      </w:r>
      <w:r>
        <w:rPr>
          <w:rFonts w:cs="Times New Roman"/>
          <w:sz w:val="28"/>
          <w:szCs w:val="28"/>
        </w:rPr>
        <w:t xml:space="preserve">купли – продажи </w:t>
      </w:r>
      <w:r w:rsidRPr="00AF1539">
        <w:rPr>
          <w:rFonts w:cs="Times New Roman"/>
          <w:sz w:val="28"/>
          <w:szCs w:val="28"/>
        </w:rPr>
        <w:t xml:space="preserve">земельного участка </w:t>
      </w:r>
      <w:r w:rsidRPr="00CC7701">
        <w:rPr>
          <w:rFonts w:cs="Times New Roman"/>
          <w:sz w:val="28"/>
          <w:szCs w:val="28"/>
        </w:rPr>
        <w:t xml:space="preserve">в сумме </w:t>
      </w:r>
      <w:r w:rsidR="00C73BD5">
        <w:rPr>
          <w:rFonts w:cs="Times New Roman"/>
          <w:sz w:val="28"/>
          <w:szCs w:val="28"/>
        </w:rPr>
        <w:t>82 155</w:t>
      </w:r>
      <w:r w:rsidRPr="00CC7701">
        <w:rPr>
          <w:rFonts w:cs="Times New Roman"/>
          <w:sz w:val="28"/>
          <w:szCs w:val="28"/>
        </w:rPr>
        <w:t xml:space="preserve"> руб.</w:t>
      </w:r>
      <w:r>
        <w:rPr>
          <w:rFonts w:cs="Times New Roman"/>
          <w:sz w:val="28"/>
          <w:szCs w:val="28"/>
        </w:rPr>
        <w:t xml:space="preserve"> </w:t>
      </w:r>
      <w:r w:rsidR="00C73BD5">
        <w:rPr>
          <w:rFonts w:cs="Times New Roman"/>
          <w:sz w:val="28"/>
          <w:szCs w:val="28"/>
        </w:rPr>
        <w:t>42</w:t>
      </w:r>
      <w:r>
        <w:rPr>
          <w:rFonts w:cs="Times New Roman"/>
          <w:sz w:val="28"/>
          <w:szCs w:val="28"/>
        </w:rPr>
        <w:t xml:space="preserve"> коп.</w:t>
      </w:r>
      <w:r w:rsidRPr="00CC7701">
        <w:rPr>
          <w:rFonts w:cs="Times New Roman"/>
          <w:sz w:val="28"/>
          <w:szCs w:val="28"/>
        </w:rPr>
        <w:t xml:space="preserve">, которую предложил участник № </w:t>
      </w:r>
      <w:r w:rsidR="00C73BD5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r w:rsidR="00C73BD5" w:rsidRPr="00A70FC3">
        <w:rPr>
          <w:rStyle w:val="a5"/>
          <w:sz w:val="28"/>
          <w:szCs w:val="28"/>
        </w:rPr>
        <w:t>Чуйков</w:t>
      </w:r>
      <w:r w:rsidR="00C73BD5">
        <w:rPr>
          <w:rStyle w:val="a5"/>
          <w:sz w:val="28"/>
          <w:szCs w:val="28"/>
        </w:rPr>
        <w:t>а</w:t>
      </w:r>
      <w:r w:rsidR="00C73BD5" w:rsidRPr="00A70FC3">
        <w:rPr>
          <w:rStyle w:val="a5"/>
          <w:sz w:val="28"/>
          <w:szCs w:val="28"/>
        </w:rPr>
        <w:t xml:space="preserve"> Татьян</w:t>
      </w:r>
      <w:r w:rsidR="00C73BD5">
        <w:rPr>
          <w:rStyle w:val="a5"/>
          <w:sz w:val="28"/>
          <w:szCs w:val="28"/>
        </w:rPr>
        <w:t>а</w:t>
      </w:r>
      <w:r w:rsidR="00C73BD5" w:rsidRPr="00A70FC3">
        <w:rPr>
          <w:rStyle w:val="a5"/>
          <w:sz w:val="28"/>
          <w:szCs w:val="28"/>
        </w:rPr>
        <w:t xml:space="preserve"> Михайловн</w:t>
      </w:r>
      <w:r w:rsidR="00C73BD5">
        <w:rPr>
          <w:rStyle w:val="a5"/>
          <w:sz w:val="28"/>
          <w:szCs w:val="28"/>
        </w:rPr>
        <w:t>а</w:t>
      </w:r>
      <w:r>
        <w:rPr>
          <w:rStyle w:val="a5"/>
          <w:sz w:val="28"/>
          <w:szCs w:val="28"/>
        </w:rPr>
        <w:t xml:space="preserve">, </w:t>
      </w:r>
      <w:r w:rsidRPr="00236E8B">
        <w:rPr>
          <w:rStyle w:val="a5"/>
          <w:sz w:val="28"/>
          <w:szCs w:val="28"/>
        </w:rPr>
        <w:t>зарегистрированн</w:t>
      </w:r>
      <w:r w:rsidR="00C73BD5">
        <w:rPr>
          <w:rStyle w:val="a5"/>
          <w:sz w:val="28"/>
          <w:szCs w:val="28"/>
        </w:rPr>
        <w:t>ая</w:t>
      </w:r>
      <w:r w:rsidRPr="00236E8B">
        <w:rPr>
          <w:rStyle w:val="a5"/>
          <w:sz w:val="28"/>
          <w:szCs w:val="28"/>
        </w:rPr>
        <w:t xml:space="preserve"> по адресу: </w:t>
      </w:r>
      <w:r w:rsidR="00C73BD5" w:rsidRPr="00A70FC3">
        <w:rPr>
          <w:rStyle w:val="a5"/>
          <w:sz w:val="28"/>
          <w:szCs w:val="28"/>
        </w:rPr>
        <w:t>Краснодарский край, г. Новороссийск, ул. Московская, дом 7, кв. 69</w:t>
      </w:r>
      <w:r w:rsidRPr="00CC7701">
        <w:rPr>
          <w:rFonts w:cs="Times New Roman"/>
          <w:sz w:val="28"/>
          <w:szCs w:val="28"/>
        </w:rPr>
        <w:t>.</w:t>
      </w:r>
    </w:p>
    <w:p w:rsidR="00C73BD5" w:rsidRDefault="00912D80" w:rsidP="00912D80">
      <w:pPr>
        <w:ind w:firstLine="708"/>
        <w:jc w:val="both"/>
        <w:rPr>
          <w:rFonts w:cs="Times New Roman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 Предпоследний </w:t>
      </w:r>
      <w:r w:rsidR="00C73BD5">
        <w:rPr>
          <w:rFonts w:cs="Times New Roman"/>
          <w:sz w:val="28"/>
          <w:szCs w:val="28"/>
        </w:rPr>
        <w:t>1</w:t>
      </w:r>
      <w:r w:rsidRPr="00CC7701">
        <w:rPr>
          <w:rFonts w:cs="Times New Roman"/>
          <w:sz w:val="28"/>
          <w:szCs w:val="28"/>
        </w:rPr>
        <w:t xml:space="preserve"> шаг (</w:t>
      </w:r>
      <w:r w:rsidR="00C73BD5">
        <w:rPr>
          <w:rFonts w:cs="Times New Roman"/>
          <w:sz w:val="28"/>
          <w:szCs w:val="28"/>
        </w:rPr>
        <w:t>79 830</w:t>
      </w:r>
      <w:r w:rsidRPr="00CC7701">
        <w:rPr>
          <w:rFonts w:cs="Times New Roman"/>
          <w:sz w:val="28"/>
          <w:szCs w:val="28"/>
        </w:rPr>
        <w:t xml:space="preserve"> руб</w:t>
      </w:r>
      <w:r>
        <w:rPr>
          <w:rFonts w:cs="Times New Roman"/>
          <w:sz w:val="28"/>
          <w:szCs w:val="28"/>
        </w:rPr>
        <w:t xml:space="preserve">. </w:t>
      </w:r>
      <w:r w:rsidR="00C73BD5">
        <w:rPr>
          <w:rFonts w:cs="Times New Roman"/>
          <w:sz w:val="28"/>
          <w:szCs w:val="28"/>
        </w:rPr>
        <w:t>27</w:t>
      </w:r>
      <w:r>
        <w:rPr>
          <w:rFonts w:cs="Times New Roman"/>
          <w:sz w:val="28"/>
          <w:szCs w:val="28"/>
        </w:rPr>
        <w:t xml:space="preserve"> коп.</w:t>
      </w:r>
      <w:r w:rsidRPr="00CC7701">
        <w:rPr>
          <w:rFonts w:cs="Times New Roman"/>
          <w:sz w:val="28"/>
          <w:szCs w:val="28"/>
        </w:rPr>
        <w:t>) был сделан участник</w:t>
      </w:r>
      <w:r w:rsidR="00C73BD5">
        <w:rPr>
          <w:rFonts w:cs="Times New Roman"/>
          <w:sz w:val="28"/>
          <w:szCs w:val="28"/>
        </w:rPr>
        <w:t>ами</w:t>
      </w:r>
      <w:r w:rsidRPr="00CC7701">
        <w:rPr>
          <w:rFonts w:cs="Times New Roman"/>
          <w:sz w:val="28"/>
          <w:szCs w:val="28"/>
        </w:rPr>
        <w:t xml:space="preserve"> </w:t>
      </w:r>
    </w:p>
    <w:p w:rsidR="00C73BD5" w:rsidRDefault="00912D80" w:rsidP="00912D80">
      <w:pPr>
        <w:ind w:firstLine="708"/>
        <w:jc w:val="both"/>
        <w:rPr>
          <w:bCs/>
          <w:color w:val="000000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№ </w:t>
      </w:r>
      <w:r w:rsidR="00C73BD5">
        <w:rPr>
          <w:rFonts w:cs="Times New Roman"/>
          <w:sz w:val="28"/>
          <w:szCs w:val="28"/>
        </w:rPr>
        <w:t>2 -</w:t>
      </w:r>
      <w:r w:rsidRPr="00CC7701">
        <w:rPr>
          <w:rStyle w:val="a5"/>
          <w:sz w:val="28"/>
          <w:szCs w:val="28"/>
        </w:rPr>
        <w:t xml:space="preserve"> </w:t>
      </w:r>
      <w:r w:rsidR="00C73BD5" w:rsidRPr="00A70FC3">
        <w:rPr>
          <w:rStyle w:val="a5"/>
          <w:sz w:val="28"/>
          <w:szCs w:val="28"/>
        </w:rPr>
        <w:t xml:space="preserve">Косиловым Дмитрием Сергеевичем, зарегистрированным по адресу: г. Курск, </w:t>
      </w:r>
      <w:proofErr w:type="spellStart"/>
      <w:r w:rsidR="00C73BD5" w:rsidRPr="00A70FC3">
        <w:rPr>
          <w:rStyle w:val="a5"/>
          <w:sz w:val="28"/>
          <w:szCs w:val="28"/>
        </w:rPr>
        <w:t>Пр</w:t>
      </w:r>
      <w:proofErr w:type="spellEnd"/>
      <w:r w:rsidR="00C73BD5" w:rsidRPr="00A70FC3">
        <w:rPr>
          <w:rStyle w:val="a5"/>
          <w:sz w:val="28"/>
          <w:szCs w:val="28"/>
        </w:rPr>
        <w:t xml:space="preserve"> – т Энтузиастов, дом 10, кв. 72</w:t>
      </w:r>
      <w:r w:rsidRPr="00CC7701">
        <w:rPr>
          <w:bCs/>
          <w:color w:val="000000"/>
          <w:sz w:val="28"/>
          <w:szCs w:val="28"/>
        </w:rPr>
        <w:t xml:space="preserve">, </w:t>
      </w:r>
    </w:p>
    <w:p w:rsidR="00C73BD5" w:rsidRDefault="00C73BD5" w:rsidP="00912D80">
      <w:pPr>
        <w:ind w:firstLine="708"/>
        <w:jc w:val="both"/>
        <w:rPr>
          <w:rStyle w:val="a5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№ 14 - </w:t>
      </w:r>
      <w:r w:rsidRPr="00A70FC3">
        <w:rPr>
          <w:rStyle w:val="a5"/>
          <w:sz w:val="28"/>
          <w:szCs w:val="28"/>
        </w:rPr>
        <w:t xml:space="preserve">Селиховым Александром Леонидовичем, зарегистрированным по адресу: Курская область, Курский район, </w:t>
      </w:r>
      <w:proofErr w:type="spellStart"/>
      <w:r w:rsidRPr="00A70FC3">
        <w:rPr>
          <w:rStyle w:val="a5"/>
          <w:sz w:val="28"/>
          <w:szCs w:val="28"/>
        </w:rPr>
        <w:t>Щетинский</w:t>
      </w:r>
      <w:proofErr w:type="spellEnd"/>
      <w:r w:rsidRPr="00A70FC3">
        <w:rPr>
          <w:rStyle w:val="a5"/>
          <w:sz w:val="28"/>
          <w:szCs w:val="28"/>
        </w:rPr>
        <w:t xml:space="preserve"> сельсовет, п. Юбилейный, ул. Цветочная, дом 8, кв. 1</w:t>
      </w:r>
      <w:r>
        <w:rPr>
          <w:rStyle w:val="a5"/>
          <w:sz w:val="28"/>
          <w:szCs w:val="28"/>
        </w:rPr>
        <w:t xml:space="preserve">, </w:t>
      </w:r>
    </w:p>
    <w:p w:rsidR="00C73BD5" w:rsidRDefault="00C73BD5" w:rsidP="00912D80">
      <w:pPr>
        <w:ind w:firstLine="708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№  6 - </w:t>
      </w:r>
      <w:r w:rsidRPr="00A70FC3">
        <w:rPr>
          <w:rStyle w:val="a5"/>
          <w:sz w:val="28"/>
          <w:szCs w:val="28"/>
        </w:rPr>
        <w:t xml:space="preserve">Чуйковой Татьяной Михайловной, зарегистрированной по адресу: Курская область, Курский район, </w:t>
      </w:r>
      <w:proofErr w:type="spellStart"/>
      <w:r w:rsidRPr="00A70FC3">
        <w:rPr>
          <w:rStyle w:val="a5"/>
          <w:sz w:val="28"/>
          <w:szCs w:val="28"/>
        </w:rPr>
        <w:t>Нижнемедведицкий</w:t>
      </w:r>
      <w:proofErr w:type="spellEnd"/>
      <w:r w:rsidRPr="00A70FC3">
        <w:rPr>
          <w:rStyle w:val="a5"/>
          <w:sz w:val="28"/>
          <w:szCs w:val="28"/>
        </w:rPr>
        <w:t xml:space="preserve"> сельсовет, д. </w:t>
      </w:r>
      <w:proofErr w:type="spellStart"/>
      <w:r w:rsidRPr="00A70FC3">
        <w:rPr>
          <w:rStyle w:val="a5"/>
          <w:sz w:val="28"/>
          <w:szCs w:val="28"/>
        </w:rPr>
        <w:t>Татаренкова</w:t>
      </w:r>
      <w:proofErr w:type="spellEnd"/>
      <w:r w:rsidRPr="00A70FC3">
        <w:rPr>
          <w:rStyle w:val="a5"/>
          <w:sz w:val="28"/>
          <w:szCs w:val="28"/>
        </w:rPr>
        <w:t>, ул. Садовая, дом 9, кв. 11</w:t>
      </w:r>
      <w:r>
        <w:rPr>
          <w:rStyle w:val="a5"/>
          <w:sz w:val="28"/>
          <w:szCs w:val="28"/>
        </w:rPr>
        <w:t xml:space="preserve">, </w:t>
      </w:r>
    </w:p>
    <w:p w:rsidR="00C73BD5" w:rsidRDefault="00C73BD5" w:rsidP="00912D80">
      <w:pPr>
        <w:ind w:firstLine="708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№ 7 - </w:t>
      </w:r>
      <w:proofErr w:type="spellStart"/>
      <w:r w:rsidRPr="00A70FC3">
        <w:rPr>
          <w:rStyle w:val="a5"/>
          <w:sz w:val="28"/>
          <w:szCs w:val="28"/>
        </w:rPr>
        <w:t>Араповым</w:t>
      </w:r>
      <w:proofErr w:type="spellEnd"/>
      <w:r w:rsidRPr="00A70FC3">
        <w:rPr>
          <w:rStyle w:val="a5"/>
          <w:sz w:val="28"/>
          <w:szCs w:val="28"/>
        </w:rPr>
        <w:t xml:space="preserve"> Александром Анатольевичем, зарегистрированным по адресу: г. Железногорск, ул. Ленина, дом 51, кв. 231</w:t>
      </w:r>
      <w:r>
        <w:rPr>
          <w:rStyle w:val="a5"/>
          <w:sz w:val="28"/>
          <w:szCs w:val="28"/>
        </w:rPr>
        <w:t xml:space="preserve">, </w:t>
      </w:r>
    </w:p>
    <w:p w:rsidR="00912D80" w:rsidRPr="00CC7701" w:rsidRDefault="00C73BD5" w:rsidP="00912D80">
      <w:pPr>
        <w:ind w:firstLine="708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sz w:val="28"/>
          <w:szCs w:val="28"/>
        </w:rPr>
        <w:t xml:space="preserve">№ 10 - </w:t>
      </w:r>
      <w:r w:rsidRPr="00A70FC3">
        <w:rPr>
          <w:rStyle w:val="a5"/>
          <w:sz w:val="28"/>
          <w:szCs w:val="28"/>
        </w:rPr>
        <w:t>Поповым Сергеем Александровичем, действующим в интересах Чухнова Владимира Сергеевича, зарегистрированного по адресу: Краснодарский край, г. Новороссийск, ул. Московская, дом 7, кв. 69</w:t>
      </w:r>
    </w:p>
    <w:p w:rsidR="00912D80" w:rsidRPr="00CC7701" w:rsidRDefault="00912D80" w:rsidP="00912D80">
      <w:pPr>
        <w:tabs>
          <w:tab w:val="left" w:pos="0"/>
        </w:tabs>
        <w:jc w:val="both"/>
        <w:rPr>
          <w:rStyle w:val="a5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CC7701">
        <w:rPr>
          <w:rFonts w:cs="Times New Roman"/>
          <w:sz w:val="28"/>
          <w:szCs w:val="28"/>
        </w:rPr>
        <w:t xml:space="preserve">В соответствии с правилами аукциона участник № </w:t>
      </w:r>
      <w:r w:rsidR="00C73BD5">
        <w:rPr>
          <w:rFonts w:cs="Times New Roman"/>
          <w:sz w:val="28"/>
          <w:szCs w:val="28"/>
        </w:rPr>
        <w:t>6</w:t>
      </w:r>
      <w:r w:rsidRPr="00CC7701">
        <w:rPr>
          <w:rFonts w:cs="Times New Roman"/>
          <w:sz w:val="28"/>
          <w:szCs w:val="28"/>
        </w:rPr>
        <w:t xml:space="preserve"> признан победителем аукциона — </w:t>
      </w:r>
      <w:r w:rsidR="00C73BD5" w:rsidRPr="00A70FC3">
        <w:rPr>
          <w:rStyle w:val="a5"/>
          <w:sz w:val="28"/>
          <w:szCs w:val="28"/>
        </w:rPr>
        <w:t>Чуйков</w:t>
      </w:r>
      <w:r w:rsidR="00C73BD5">
        <w:rPr>
          <w:rStyle w:val="a5"/>
          <w:sz w:val="28"/>
          <w:szCs w:val="28"/>
        </w:rPr>
        <w:t>а</w:t>
      </w:r>
      <w:r w:rsidR="00C73BD5" w:rsidRPr="00A70FC3">
        <w:rPr>
          <w:rStyle w:val="a5"/>
          <w:sz w:val="28"/>
          <w:szCs w:val="28"/>
        </w:rPr>
        <w:t xml:space="preserve"> Татьян</w:t>
      </w:r>
      <w:r w:rsidR="00C73BD5">
        <w:rPr>
          <w:rStyle w:val="a5"/>
          <w:sz w:val="28"/>
          <w:szCs w:val="28"/>
        </w:rPr>
        <w:t>а</w:t>
      </w:r>
      <w:r w:rsidR="00C73BD5" w:rsidRPr="00A70FC3">
        <w:rPr>
          <w:rStyle w:val="a5"/>
          <w:sz w:val="28"/>
          <w:szCs w:val="28"/>
        </w:rPr>
        <w:t xml:space="preserve"> Михайловн</w:t>
      </w:r>
      <w:r w:rsidR="00C73BD5">
        <w:rPr>
          <w:rStyle w:val="a5"/>
          <w:sz w:val="28"/>
          <w:szCs w:val="28"/>
        </w:rPr>
        <w:t>а</w:t>
      </w:r>
      <w:r w:rsidRPr="00CC7701">
        <w:rPr>
          <w:rFonts w:cs="Times New Roman"/>
          <w:sz w:val="28"/>
          <w:szCs w:val="28"/>
        </w:rPr>
        <w:t>.</w:t>
      </w:r>
    </w:p>
    <w:p w:rsidR="00912D80" w:rsidRPr="00CC7701" w:rsidRDefault="00912D80" w:rsidP="00912D80">
      <w:p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CC7701">
        <w:rPr>
          <w:rStyle w:val="a5"/>
          <w:sz w:val="28"/>
          <w:szCs w:val="28"/>
        </w:rPr>
        <w:t xml:space="preserve">   </w:t>
      </w:r>
      <w:r w:rsidRPr="00CC7701">
        <w:rPr>
          <w:rStyle w:val="a5"/>
          <w:sz w:val="28"/>
          <w:szCs w:val="28"/>
        </w:rPr>
        <w:tab/>
      </w:r>
      <w:r w:rsidRPr="00CC7701">
        <w:rPr>
          <w:rFonts w:cs="Times New Roman"/>
          <w:sz w:val="28"/>
          <w:szCs w:val="28"/>
        </w:rPr>
        <w:t xml:space="preserve">Предложить победителю аукциона </w:t>
      </w:r>
      <w:r w:rsidR="00C73BD5" w:rsidRPr="00A70FC3">
        <w:rPr>
          <w:rStyle w:val="a5"/>
          <w:sz w:val="28"/>
          <w:szCs w:val="28"/>
        </w:rPr>
        <w:t>Чуйков</w:t>
      </w:r>
      <w:r w:rsidR="00C73BD5">
        <w:rPr>
          <w:rStyle w:val="a5"/>
          <w:sz w:val="28"/>
          <w:szCs w:val="28"/>
        </w:rPr>
        <w:t>ой</w:t>
      </w:r>
      <w:r w:rsidR="00C73BD5" w:rsidRPr="00A70FC3">
        <w:rPr>
          <w:rStyle w:val="a5"/>
          <w:sz w:val="28"/>
          <w:szCs w:val="28"/>
        </w:rPr>
        <w:t xml:space="preserve"> Татьян</w:t>
      </w:r>
      <w:r w:rsidR="00C73BD5">
        <w:rPr>
          <w:rStyle w:val="a5"/>
          <w:sz w:val="28"/>
          <w:szCs w:val="28"/>
        </w:rPr>
        <w:t>е</w:t>
      </w:r>
      <w:r w:rsidR="00C73BD5" w:rsidRPr="00A70FC3">
        <w:rPr>
          <w:rStyle w:val="a5"/>
          <w:sz w:val="28"/>
          <w:szCs w:val="28"/>
        </w:rPr>
        <w:t xml:space="preserve"> Михайловн</w:t>
      </w:r>
      <w:r w:rsidR="00C73BD5">
        <w:rPr>
          <w:rStyle w:val="a5"/>
          <w:sz w:val="28"/>
          <w:szCs w:val="28"/>
        </w:rPr>
        <w:t>е</w:t>
      </w:r>
      <w:r w:rsidR="00C73BD5" w:rsidRPr="00CC7701">
        <w:rPr>
          <w:rFonts w:cs="Times New Roman"/>
          <w:sz w:val="28"/>
          <w:szCs w:val="28"/>
        </w:rPr>
        <w:t xml:space="preserve"> </w:t>
      </w:r>
      <w:r w:rsidRPr="00CC7701">
        <w:rPr>
          <w:rFonts w:cs="Times New Roman"/>
          <w:sz w:val="28"/>
          <w:szCs w:val="28"/>
        </w:rPr>
        <w:t xml:space="preserve">заключить с Администрацией </w:t>
      </w:r>
      <w:r w:rsidR="00E62E93">
        <w:rPr>
          <w:rFonts w:cs="Times New Roman"/>
          <w:sz w:val="28"/>
          <w:szCs w:val="28"/>
        </w:rPr>
        <w:t>Нижнемедведицкого</w:t>
      </w:r>
      <w:r w:rsidRPr="00CC7701">
        <w:rPr>
          <w:rFonts w:cs="Times New Roman"/>
          <w:sz w:val="28"/>
          <w:szCs w:val="28"/>
        </w:rPr>
        <w:t xml:space="preserve"> сельсовета Курского </w:t>
      </w:r>
      <w:r>
        <w:rPr>
          <w:rFonts w:cs="Times New Roman"/>
          <w:sz w:val="28"/>
          <w:szCs w:val="28"/>
        </w:rPr>
        <w:t xml:space="preserve">района Курской области договор купли – продажи </w:t>
      </w:r>
      <w:r w:rsidRPr="00CC7701">
        <w:rPr>
          <w:rFonts w:cs="Times New Roman"/>
          <w:sz w:val="28"/>
          <w:szCs w:val="28"/>
        </w:rPr>
        <w:t xml:space="preserve">земельного участка по лоту № </w:t>
      </w:r>
      <w:r w:rsidR="00236757">
        <w:rPr>
          <w:rFonts w:cs="Times New Roman"/>
          <w:sz w:val="28"/>
          <w:szCs w:val="28"/>
        </w:rPr>
        <w:t>11</w:t>
      </w:r>
      <w:r w:rsidRPr="00CC7701">
        <w:rPr>
          <w:rFonts w:cs="Times New Roman"/>
          <w:sz w:val="28"/>
          <w:szCs w:val="28"/>
        </w:rPr>
        <w:t xml:space="preserve">. </w:t>
      </w:r>
    </w:p>
    <w:p w:rsidR="00912D80" w:rsidRPr="00CC7701" w:rsidRDefault="00912D80" w:rsidP="00912D80">
      <w:pPr>
        <w:autoSpaceDE w:val="0"/>
        <w:ind w:firstLine="540"/>
        <w:jc w:val="both"/>
        <w:rPr>
          <w:rFonts w:cs="Times New Roman"/>
          <w:sz w:val="28"/>
          <w:szCs w:val="28"/>
        </w:rPr>
      </w:pPr>
      <w:r w:rsidRPr="00CC7701">
        <w:rPr>
          <w:rFonts w:cs="Times New Roman"/>
          <w:sz w:val="28"/>
          <w:szCs w:val="28"/>
        </w:rPr>
        <w:tab/>
        <w:t xml:space="preserve">Оплата цены земельного участка осуществляется путем внесения единовременного платежа, </w:t>
      </w:r>
      <w:r w:rsidRPr="00344237">
        <w:rPr>
          <w:rFonts w:cs="Times New Roman"/>
          <w:sz w:val="28"/>
          <w:szCs w:val="28"/>
        </w:rPr>
        <w:t xml:space="preserve">с </w:t>
      </w:r>
      <w:r>
        <w:rPr>
          <w:rFonts w:cs="Times New Roman"/>
          <w:sz w:val="28"/>
          <w:szCs w:val="28"/>
        </w:rPr>
        <w:t>продажей</w:t>
      </w:r>
      <w:r w:rsidRPr="00344237">
        <w:rPr>
          <w:rFonts w:cs="Times New Roman"/>
          <w:sz w:val="28"/>
          <w:szCs w:val="28"/>
        </w:rPr>
        <w:t xml:space="preserve"> права на заключение договора </w:t>
      </w:r>
      <w:r>
        <w:rPr>
          <w:rFonts w:cs="Times New Roman"/>
          <w:sz w:val="28"/>
          <w:szCs w:val="28"/>
        </w:rPr>
        <w:t xml:space="preserve">купли – продажи </w:t>
      </w:r>
      <w:r w:rsidRPr="00344237">
        <w:rPr>
          <w:rFonts w:cs="Times New Roman"/>
          <w:sz w:val="28"/>
          <w:szCs w:val="28"/>
        </w:rPr>
        <w:t>земельного участка в</w:t>
      </w:r>
      <w:r w:rsidRPr="00CC7701">
        <w:rPr>
          <w:rFonts w:cs="Times New Roman"/>
          <w:sz w:val="28"/>
          <w:szCs w:val="28"/>
        </w:rPr>
        <w:t xml:space="preserve"> сумме </w:t>
      </w:r>
      <w:r w:rsidR="00C73BD5">
        <w:rPr>
          <w:rFonts w:cs="Times New Roman"/>
          <w:sz w:val="28"/>
          <w:szCs w:val="28"/>
        </w:rPr>
        <w:t>82 155</w:t>
      </w:r>
      <w:r w:rsidR="00C73BD5" w:rsidRPr="00CC7701">
        <w:rPr>
          <w:rFonts w:cs="Times New Roman"/>
          <w:sz w:val="28"/>
          <w:szCs w:val="28"/>
        </w:rPr>
        <w:t xml:space="preserve"> руб.</w:t>
      </w:r>
      <w:r w:rsidR="00C73BD5">
        <w:rPr>
          <w:rFonts w:cs="Times New Roman"/>
          <w:sz w:val="28"/>
          <w:szCs w:val="28"/>
        </w:rPr>
        <w:t xml:space="preserve"> 42 коп</w:t>
      </w:r>
      <w:r>
        <w:rPr>
          <w:rFonts w:cs="Times New Roman"/>
          <w:sz w:val="28"/>
          <w:szCs w:val="28"/>
        </w:rPr>
        <w:t>.</w:t>
      </w:r>
      <w:r w:rsidRPr="00CC7701">
        <w:rPr>
          <w:rFonts w:cs="Times New Roman"/>
          <w:sz w:val="28"/>
          <w:szCs w:val="28"/>
        </w:rPr>
        <w:t xml:space="preserve"> (за вычетом суммы задатка – </w:t>
      </w:r>
      <w:r w:rsidR="00236757" w:rsidRPr="00236757">
        <w:rPr>
          <w:rFonts w:cs="Times New Roman"/>
          <w:sz w:val="28"/>
          <w:szCs w:val="28"/>
        </w:rPr>
        <w:t>77 505 руб. 12 коп.</w:t>
      </w:r>
      <w:r w:rsidRPr="00AF1539">
        <w:rPr>
          <w:rFonts w:cs="Times New Roman"/>
          <w:sz w:val="28"/>
          <w:szCs w:val="28"/>
        </w:rPr>
        <w:t>).</w:t>
      </w:r>
    </w:p>
    <w:p w:rsidR="00912D80" w:rsidRPr="00CC7701" w:rsidRDefault="00912D80" w:rsidP="00912D80">
      <w:pPr>
        <w:tabs>
          <w:tab w:val="left" w:pos="360"/>
          <w:tab w:val="left" w:pos="1215"/>
        </w:tabs>
        <w:jc w:val="both"/>
        <w:rPr>
          <w:rStyle w:val="a5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 </w:t>
      </w:r>
      <w:r w:rsidRPr="00CC7701">
        <w:rPr>
          <w:rFonts w:cs="Times New Roman"/>
          <w:sz w:val="28"/>
          <w:szCs w:val="28"/>
        </w:rPr>
        <w:tab/>
        <w:t>2</w:t>
      </w:r>
      <w:r w:rsidRPr="00CC7701">
        <w:rPr>
          <w:rStyle w:val="a5"/>
          <w:sz w:val="28"/>
          <w:szCs w:val="28"/>
        </w:rPr>
        <w:t>. Вернуть внесённый задаток</w:t>
      </w:r>
    </w:p>
    <w:p w:rsidR="00C73BD5" w:rsidRDefault="00912D80" w:rsidP="00C73BD5">
      <w:pPr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ab/>
      </w:r>
      <w:r w:rsidRPr="00CC7701">
        <w:rPr>
          <w:rStyle w:val="a5"/>
          <w:sz w:val="28"/>
          <w:szCs w:val="28"/>
        </w:rPr>
        <w:t xml:space="preserve">по лоту № </w:t>
      </w:r>
      <w:r w:rsidR="00E62E93">
        <w:rPr>
          <w:rStyle w:val="a5"/>
          <w:sz w:val="28"/>
          <w:szCs w:val="28"/>
        </w:rPr>
        <w:t>1</w:t>
      </w:r>
      <w:r w:rsidR="00236757">
        <w:rPr>
          <w:rStyle w:val="a5"/>
          <w:sz w:val="28"/>
          <w:szCs w:val="28"/>
        </w:rPr>
        <w:t>1</w:t>
      </w:r>
      <w:r w:rsidRPr="00CC7701">
        <w:rPr>
          <w:rStyle w:val="a5"/>
          <w:sz w:val="28"/>
          <w:szCs w:val="28"/>
        </w:rPr>
        <w:t xml:space="preserve"> — </w:t>
      </w:r>
      <w:proofErr w:type="spellStart"/>
      <w:r w:rsidR="00C73BD5" w:rsidRPr="00A70FC3">
        <w:rPr>
          <w:rStyle w:val="a5"/>
          <w:sz w:val="28"/>
          <w:szCs w:val="28"/>
        </w:rPr>
        <w:t>Бешлиян</w:t>
      </w:r>
      <w:proofErr w:type="spellEnd"/>
      <w:r w:rsidR="00C73BD5" w:rsidRPr="00A70FC3">
        <w:rPr>
          <w:rStyle w:val="a5"/>
          <w:sz w:val="28"/>
          <w:szCs w:val="28"/>
        </w:rPr>
        <w:t xml:space="preserve"> Руслан</w:t>
      </w:r>
      <w:r w:rsidR="00C73BD5">
        <w:rPr>
          <w:rStyle w:val="a5"/>
          <w:sz w:val="28"/>
          <w:szCs w:val="28"/>
        </w:rPr>
        <w:t>у</w:t>
      </w:r>
      <w:r w:rsidR="00C73BD5" w:rsidRPr="00A70FC3">
        <w:rPr>
          <w:rStyle w:val="a5"/>
          <w:sz w:val="28"/>
          <w:szCs w:val="28"/>
        </w:rPr>
        <w:t xml:space="preserve"> Артемович</w:t>
      </w:r>
      <w:r w:rsidR="00C73BD5">
        <w:rPr>
          <w:rStyle w:val="a5"/>
          <w:sz w:val="28"/>
          <w:szCs w:val="28"/>
        </w:rPr>
        <w:t xml:space="preserve">у, </w:t>
      </w:r>
      <w:proofErr w:type="spellStart"/>
      <w:r w:rsidR="00C73BD5" w:rsidRPr="00A70FC3">
        <w:rPr>
          <w:rStyle w:val="a5"/>
          <w:sz w:val="28"/>
          <w:szCs w:val="28"/>
        </w:rPr>
        <w:t>Арапов</w:t>
      </w:r>
      <w:r w:rsidR="00C73BD5">
        <w:rPr>
          <w:rStyle w:val="a5"/>
          <w:sz w:val="28"/>
          <w:szCs w:val="28"/>
        </w:rPr>
        <w:t>у</w:t>
      </w:r>
      <w:proofErr w:type="spellEnd"/>
      <w:r w:rsidR="00C73BD5" w:rsidRPr="00A70FC3">
        <w:rPr>
          <w:rStyle w:val="a5"/>
          <w:sz w:val="28"/>
          <w:szCs w:val="28"/>
        </w:rPr>
        <w:t xml:space="preserve"> Александр</w:t>
      </w:r>
      <w:r w:rsidR="00C73BD5">
        <w:rPr>
          <w:rStyle w:val="a5"/>
          <w:sz w:val="28"/>
          <w:szCs w:val="28"/>
        </w:rPr>
        <w:t>у</w:t>
      </w:r>
      <w:r w:rsidR="00C73BD5" w:rsidRPr="00A70FC3">
        <w:rPr>
          <w:rStyle w:val="a5"/>
          <w:sz w:val="28"/>
          <w:szCs w:val="28"/>
        </w:rPr>
        <w:t xml:space="preserve"> Анатольевич</w:t>
      </w:r>
      <w:r w:rsidR="00C73BD5">
        <w:rPr>
          <w:rStyle w:val="a5"/>
          <w:sz w:val="28"/>
          <w:szCs w:val="28"/>
        </w:rPr>
        <w:t xml:space="preserve">у, </w:t>
      </w:r>
      <w:r w:rsidR="00C73BD5" w:rsidRPr="00A70FC3">
        <w:rPr>
          <w:rStyle w:val="a5"/>
          <w:sz w:val="28"/>
          <w:szCs w:val="28"/>
        </w:rPr>
        <w:t>Селихов</w:t>
      </w:r>
      <w:r w:rsidR="00C73BD5">
        <w:rPr>
          <w:rStyle w:val="a5"/>
          <w:sz w:val="28"/>
          <w:szCs w:val="28"/>
        </w:rPr>
        <w:t>у</w:t>
      </w:r>
      <w:r w:rsidR="00C73BD5" w:rsidRPr="00A70FC3">
        <w:rPr>
          <w:rStyle w:val="a5"/>
          <w:sz w:val="28"/>
          <w:szCs w:val="28"/>
        </w:rPr>
        <w:t xml:space="preserve"> Александр</w:t>
      </w:r>
      <w:r w:rsidR="00C73BD5">
        <w:rPr>
          <w:rStyle w:val="a5"/>
          <w:sz w:val="28"/>
          <w:szCs w:val="28"/>
        </w:rPr>
        <w:t>у</w:t>
      </w:r>
      <w:r w:rsidR="00C73BD5" w:rsidRPr="00A70FC3">
        <w:rPr>
          <w:rStyle w:val="a5"/>
          <w:sz w:val="28"/>
          <w:szCs w:val="28"/>
        </w:rPr>
        <w:t xml:space="preserve"> Леонидович</w:t>
      </w:r>
      <w:r w:rsidR="00C73BD5">
        <w:rPr>
          <w:rStyle w:val="a5"/>
          <w:sz w:val="28"/>
          <w:szCs w:val="28"/>
        </w:rPr>
        <w:t xml:space="preserve">у, </w:t>
      </w:r>
      <w:r w:rsidR="00C73BD5" w:rsidRPr="00A70FC3">
        <w:rPr>
          <w:rStyle w:val="a5"/>
          <w:sz w:val="28"/>
          <w:szCs w:val="28"/>
        </w:rPr>
        <w:t>Косилов</w:t>
      </w:r>
      <w:r w:rsidR="00C73BD5">
        <w:rPr>
          <w:rStyle w:val="a5"/>
          <w:sz w:val="28"/>
          <w:szCs w:val="28"/>
        </w:rPr>
        <w:t>у</w:t>
      </w:r>
      <w:r w:rsidR="00C73BD5" w:rsidRPr="00A70FC3">
        <w:rPr>
          <w:rStyle w:val="a5"/>
          <w:sz w:val="28"/>
          <w:szCs w:val="28"/>
        </w:rPr>
        <w:t xml:space="preserve"> Дмитри</w:t>
      </w:r>
      <w:r w:rsidR="00C73BD5">
        <w:rPr>
          <w:rStyle w:val="a5"/>
          <w:sz w:val="28"/>
          <w:szCs w:val="28"/>
        </w:rPr>
        <w:t>ю</w:t>
      </w:r>
      <w:r w:rsidR="00C73BD5" w:rsidRPr="00A70FC3">
        <w:rPr>
          <w:rStyle w:val="a5"/>
          <w:sz w:val="28"/>
          <w:szCs w:val="28"/>
        </w:rPr>
        <w:t xml:space="preserve"> Сергеевич</w:t>
      </w:r>
      <w:r w:rsidR="00C73BD5">
        <w:rPr>
          <w:rStyle w:val="a5"/>
          <w:sz w:val="28"/>
          <w:szCs w:val="28"/>
        </w:rPr>
        <w:t xml:space="preserve">у, </w:t>
      </w:r>
      <w:r w:rsidR="00C73BD5" w:rsidRPr="00A70FC3">
        <w:rPr>
          <w:rStyle w:val="a5"/>
          <w:sz w:val="28"/>
          <w:szCs w:val="28"/>
        </w:rPr>
        <w:t>Попов</w:t>
      </w:r>
      <w:r w:rsidR="00C73BD5">
        <w:rPr>
          <w:rStyle w:val="a5"/>
          <w:sz w:val="28"/>
          <w:szCs w:val="28"/>
        </w:rPr>
        <w:t>у</w:t>
      </w:r>
      <w:r w:rsidR="00C73BD5" w:rsidRPr="00A70FC3">
        <w:rPr>
          <w:rStyle w:val="a5"/>
          <w:sz w:val="28"/>
          <w:szCs w:val="28"/>
        </w:rPr>
        <w:t xml:space="preserve"> Серге</w:t>
      </w:r>
      <w:r w:rsidR="00C73BD5">
        <w:rPr>
          <w:rStyle w:val="a5"/>
          <w:sz w:val="28"/>
          <w:szCs w:val="28"/>
        </w:rPr>
        <w:t>ю</w:t>
      </w:r>
      <w:r w:rsidR="00C73BD5" w:rsidRPr="00A70FC3">
        <w:rPr>
          <w:rStyle w:val="a5"/>
          <w:sz w:val="28"/>
          <w:szCs w:val="28"/>
        </w:rPr>
        <w:t xml:space="preserve"> Александрович</w:t>
      </w:r>
      <w:r w:rsidR="00C73BD5">
        <w:rPr>
          <w:rStyle w:val="a5"/>
          <w:sz w:val="28"/>
          <w:szCs w:val="28"/>
        </w:rPr>
        <w:t>у</w:t>
      </w:r>
      <w:r w:rsidR="00C73BD5" w:rsidRPr="00A70FC3">
        <w:rPr>
          <w:rStyle w:val="a5"/>
          <w:sz w:val="28"/>
          <w:szCs w:val="28"/>
        </w:rPr>
        <w:t>, действующ</w:t>
      </w:r>
      <w:r w:rsidR="00C73BD5">
        <w:rPr>
          <w:rStyle w:val="a5"/>
          <w:sz w:val="28"/>
          <w:szCs w:val="28"/>
        </w:rPr>
        <w:t>ему</w:t>
      </w:r>
      <w:r w:rsidR="00C73BD5" w:rsidRPr="00A70FC3">
        <w:rPr>
          <w:rStyle w:val="a5"/>
          <w:sz w:val="28"/>
          <w:szCs w:val="28"/>
        </w:rPr>
        <w:t xml:space="preserve"> в интересах Чухнова Владимира Сергеевича</w:t>
      </w:r>
      <w:r w:rsidR="00C73BD5">
        <w:rPr>
          <w:rStyle w:val="a5"/>
          <w:sz w:val="28"/>
          <w:szCs w:val="28"/>
        </w:rPr>
        <w:t>.</w:t>
      </w:r>
    </w:p>
    <w:p w:rsidR="00912D80" w:rsidRPr="00F93E81" w:rsidRDefault="00C73BD5" w:rsidP="00C73BD5">
      <w:pPr>
        <w:tabs>
          <w:tab w:val="left" w:pos="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912D80"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12D80">
        <w:rPr>
          <w:rFonts w:cs="Times New Roman"/>
          <w:sz w:val="28"/>
          <w:szCs w:val="28"/>
        </w:rPr>
        <w:t xml:space="preserve">купли – продажи </w:t>
      </w:r>
      <w:r w:rsidR="00912D80"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 w:rsidR="00912D80">
        <w:rPr>
          <w:rFonts w:cs="Times New Roman"/>
          <w:sz w:val="28"/>
          <w:szCs w:val="28"/>
        </w:rPr>
        <w:t>победитель</w:t>
      </w:r>
      <w:r w:rsidR="00912D80"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912D80" w:rsidRDefault="00912D80" w:rsidP="00912D80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победителем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победителя Аукциона на заключение договора купли – продажи земельного участка. </w:t>
      </w:r>
    </w:p>
    <w:p w:rsidR="00912D80" w:rsidRDefault="00912D80" w:rsidP="00912D80">
      <w:pPr>
        <w:pStyle w:val="ae"/>
        <w:ind w:firstLine="720"/>
        <w:rPr>
          <w:szCs w:val="28"/>
        </w:rPr>
      </w:pPr>
      <w:r>
        <w:rPr>
          <w:szCs w:val="28"/>
        </w:rPr>
        <w:lastRenderedPageBreak/>
        <w:t xml:space="preserve">Договор подлежит заключению в срок не ранее чем через 10 дней со дня опубликования результатов торгов на официальном сайте Администрации </w:t>
      </w:r>
      <w:r w:rsidR="00E62E93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Курской области.</w:t>
      </w:r>
    </w:p>
    <w:p w:rsidR="00912D80" w:rsidRDefault="00912D80" w:rsidP="00912D80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победителю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</w:t>
      </w:r>
      <w:r w:rsidR="00E62E93">
        <w:rPr>
          <w:szCs w:val="28"/>
        </w:rPr>
        <w:t>и</w:t>
      </w:r>
      <w:r>
        <w:rPr>
          <w:szCs w:val="28"/>
        </w:rPr>
        <w:t xml:space="preserve"> аукциона к характеристикам и качеству земельного участка претензий не име</w:t>
      </w:r>
      <w:r w:rsidR="00E62E93">
        <w:rPr>
          <w:szCs w:val="28"/>
        </w:rPr>
        <w:t>ю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236757" w:rsidRDefault="00236757" w:rsidP="00236757">
      <w:pPr>
        <w:jc w:val="both"/>
        <w:rPr>
          <w:rStyle w:val="a5"/>
          <w:sz w:val="28"/>
          <w:szCs w:val="28"/>
        </w:rPr>
      </w:pPr>
      <w:proofErr w:type="spellStart"/>
      <w:r w:rsidRPr="00A70FC3">
        <w:rPr>
          <w:rStyle w:val="a5"/>
          <w:sz w:val="28"/>
          <w:szCs w:val="28"/>
        </w:rPr>
        <w:t>Бешлиян</w:t>
      </w:r>
      <w:proofErr w:type="spellEnd"/>
      <w:r w:rsidRPr="00A70FC3">
        <w:rPr>
          <w:rStyle w:val="a5"/>
          <w:sz w:val="28"/>
          <w:szCs w:val="28"/>
        </w:rPr>
        <w:t xml:space="preserve"> Руслан Артемович</w:t>
      </w:r>
    </w:p>
    <w:p w:rsidR="00236757" w:rsidRDefault="00236757" w:rsidP="00236757">
      <w:pPr>
        <w:jc w:val="both"/>
        <w:rPr>
          <w:rStyle w:val="a5"/>
          <w:sz w:val="28"/>
          <w:szCs w:val="28"/>
        </w:rPr>
      </w:pPr>
    </w:p>
    <w:p w:rsidR="00236757" w:rsidRDefault="00236757" w:rsidP="00236757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Чуйков</w:t>
      </w:r>
      <w:r>
        <w:rPr>
          <w:rStyle w:val="a5"/>
          <w:sz w:val="28"/>
          <w:szCs w:val="28"/>
        </w:rPr>
        <w:t>а</w:t>
      </w:r>
      <w:r w:rsidRPr="00A70FC3">
        <w:rPr>
          <w:rStyle w:val="a5"/>
          <w:sz w:val="28"/>
          <w:szCs w:val="28"/>
        </w:rPr>
        <w:t xml:space="preserve"> Татьян</w:t>
      </w:r>
      <w:r>
        <w:rPr>
          <w:rStyle w:val="a5"/>
          <w:sz w:val="28"/>
          <w:szCs w:val="28"/>
        </w:rPr>
        <w:t>а</w:t>
      </w:r>
      <w:r w:rsidRPr="00A70FC3">
        <w:rPr>
          <w:rStyle w:val="a5"/>
          <w:sz w:val="28"/>
          <w:szCs w:val="28"/>
        </w:rPr>
        <w:t xml:space="preserve"> Михайловн</w:t>
      </w:r>
      <w:r>
        <w:rPr>
          <w:rStyle w:val="a5"/>
          <w:sz w:val="28"/>
          <w:szCs w:val="28"/>
        </w:rPr>
        <w:t>а</w:t>
      </w:r>
    </w:p>
    <w:p w:rsidR="00236757" w:rsidRDefault="00236757" w:rsidP="00236757">
      <w:pPr>
        <w:jc w:val="both"/>
        <w:rPr>
          <w:rStyle w:val="a5"/>
          <w:sz w:val="28"/>
          <w:szCs w:val="28"/>
        </w:rPr>
      </w:pPr>
    </w:p>
    <w:p w:rsidR="00236757" w:rsidRDefault="00236757" w:rsidP="00236757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Арапов Александр Анатольевич</w:t>
      </w:r>
    </w:p>
    <w:p w:rsidR="00236757" w:rsidRDefault="00236757" w:rsidP="00236757">
      <w:pPr>
        <w:jc w:val="both"/>
        <w:rPr>
          <w:rStyle w:val="a5"/>
          <w:sz w:val="28"/>
          <w:szCs w:val="28"/>
        </w:rPr>
      </w:pPr>
    </w:p>
    <w:p w:rsidR="00236757" w:rsidRDefault="00236757" w:rsidP="00236757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Селихов Александр Леонидович</w:t>
      </w:r>
    </w:p>
    <w:p w:rsidR="00236757" w:rsidRDefault="00236757" w:rsidP="00236757">
      <w:pPr>
        <w:jc w:val="both"/>
        <w:rPr>
          <w:rStyle w:val="a5"/>
          <w:sz w:val="28"/>
          <w:szCs w:val="28"/>
        </w:rPr>
      </w:pPr>
    </w:p>
    <w:p w:rsidR="00236757" w:rsidRDefault="00236757" w:rsidP="00236757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Косилов Дмитри</w:t>
      </w:r>
      <w:r>
        <w:rPr>
          <w:rStyle w:val="a5"/>
          <w:sz w:val="28"/>
          <w:szCs w:val="28"/>
        </w:rPr>
        <w:t>й</w:t>
      </w:r>
      <w:r w:rsidRPr="00A70FC3">
        <w:rPr>
          <w:rStyle w:val="a5"/>
          <w:sz w:val="28"/>
          <w:szCs w:val="28"/>
        </w:rPr>
        <w:t xml:space="preserve"> Сергеевич</w:t>
      </w:r>
    </w:p>
    <w:p w:rsidR="00236757" w:rsidRDefault="00236757" w:rsidP="00236757">
      <w:pPr>
        <w:jc w:val="both"/>
        <w:rPr>
          <w:rStyle w:val="a5"/>
          <w:sz w:val="28"/>
          <w:szCs w:val="28"/>
        </w:rPr>
      </w:pPr>
    </w:p>
    <w:p w:rsidR="00236757" w:rsidRDefault="00236757" w:rsidP="00236757">
      <w:pPr>
        <w:jc w:val="both"/>
        <w:rPr>
          <w:rStyle w:val="a5"/>
          <w:sz w:val="28"/>
          <w:szCs w:val="28"/>
        </w:rPr>
      </w:pPr>
      <w:r w:rsidRPr="00A70FC3">
        <w:rPr>
          <w:rStyle w:val="a5"/>
          <w:sz w:val="28"/>
          <w:szCs w:val="28"/>
        </w:rPr>
        <w:t>Попов Серге</w:t>
      </w:r>
      <w:r>
        <w:rPr>
          <w:rStyle w:val="a5"/>
          <w:sz w:val="28"/>
          <w:szCs w:val="28"/>
        </w:rPr>
        <w:t>й</w:t>
      </w:r>
      <w:r w:rsidRPr="00A70FC3">
        <w:rPr>
          <w:rStyle w:val="a5"/>
          <w:sz w:val="28"/>
          <w:szCs w:val="28"/>
        </w:rPr>
        <w:t xml:space="preserve"> Александрович, действующ</w:t>
      </w:r>
      <w:r>
        <w:rPr>
          <w:rStyle w:val="a5"/>
          <w:sz w:val="28"/>
          <w:szCs w:val="28"/>
        </w:rPr>
        <w:t>ий</w:t>
      </w:r>
      <w:r w:rsidRPr="00A70FC3">
        <w:rPr>
          <w:rStyle w:val="a5"/>
          <w:sz w:val="28"/>
          <w:szCs w:val="28"/>
        </w:rPr>
        <w:t xml:space="preserve"> в интересах Чухнова Владимира Сергеевича</w:t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8C647D" w:rsidRDefault="008C647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86B74">
        <w:rPr>
          <w:sz w:val="28"/>
          <w:szCs w:val="28"/>
        </w:rPr>
        <w:t>9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8C647D">
        <w:rPr>
          <w:rFonts w:ascii="Times New Roman" w:hAnsi="Times New Roman"/>
          <w:b/>
          <w:sz w:val="28"/>
          <w:szCs w:val="28"/>
        </w:rPr>
        <w:t>1</w:t>
      </w:r>
      <w:r w:rsidR="00A86B74">
        <w:rPr>
          <w:rFonts w:ascii="Times New Roman" w:hAnsi="Times New Roman"/>
          <w:b/>
          <w:sz w:val="28"/>
          <w:szCs w:val="28"/>
        </w:rPr>
        <w:t>1</w:t>
      </w:r>
    </w:p>
    <w:p w:rsidR="00A86B74" w:rsidRPr="00A86B74" w:rsidRDefault="00A86B74" w:rsidP="00A86B74">
      <w:pPr>
        <w:pStyle w:val="af5"/>
        <w:rPr>
          <w:rFonts w:ascii="Times New Roman" w:hAnsi="Times New Roman"/>
          <w:sz w:val="28"/>
          <w:szCs w:val="28"/>
        </w:rPr>
      </w:pPr>
      <w:r w:rsidRPr="00A86B74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A86B74" w:rsidRPr="00A86B74" w:rsidRDefault="00A86B74" w:rsidP="00A86B74">
      <w:pPr>
        <w:pStyle w:val="af5"/>
        <w:rPr>
          <w:rFonts w:ascii="Times New Roman" w:hAnsi="Times New Roman"/>
          <w:sz w:val="28"/>
          <w:szCs w:val="28"/>
        </w:rPr>
      </w:pPr>
      <w:r w:rsidRPr="00A86B74">
        <w:rPr>
          <w:rFonts w:ascii="Times New Roman" w:hAnsi="Times New Roman"/>
          <w:sz w:val="28"/>
          <w:szCs w:val="28"/>
        </w:rPr>
        <w:t>- площадь - 1232 кв.м.;</w:t>
      </w:r>
    </w:p>
    <w:p w:rsidR="00A86B74" w:rsidRPr="00A86B74" w:rsidRDefault="00A86B74" w:rsidP="00A86B74">
      <w:pPr>
        <w:pStyle w:val="af5"/>
        <w:rPr>
          <w:rFonts w:ascii="Times New Roman" w:hAnsi="Times New Roman"/>
          <w:sz w:val="28"/>
          <w:szCs w:val="28"/>
        </w:rPr>
      </w:pPr>
      <w:r w:rsidRPr="00A86B74">
        <w:rPr>
          <w:rFonts w:ascii="Times New Roman" w:hAnsi="Times New Roman"/>
          <w:sz w:val="28"/>
          <w:szCs w:val="28"/>
        </w:rPr>
        <w:t>- кадастровый номер - 46:11:110905:131;</w:t>
      </w:r>
    </w:p>
    <w:p w:rsidR="00A86B74" w:rsidRPr="00A86B74" w:rsidRDefault="00A86B74" w:rsidP="00A86B74">
      <w:pPr>
        <w:pStyle w:val="af5"/>
        <w:rPr>
          <w:rFonts w:ascii="Times New Roman" w:hAnsi="Times New Roman"/>
          <w:sz w:val="28"/>
          <w:szCs w:val="28"/>
        </w:rPr>
      </w:pPr>
      <w:r w:rsidRPr="00A86B74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A86B74" w:rsidRPr="00A86B74" w:rsidRDefault="00A86B74" w:rsidP="00A86B74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A86B74">
        <w:rPr>
          <w:rFonts w:ascii="Times New Roman" w:hAnsi="Times New Roman"/>
          <w:sz w:val="28"/>
          <w:szCs w:val="28"/>
        </w:rPr>
        <w:t>- разрешенное использование - под приусадебный участок личного подсобного хозяйства;</w:t>
      </w:r>
    </w:p>
    <w:p w:rsidR="00A86B74" w:rsidRPr="00A86B74" w:rsidRDefault="00A86B74" w:rsidP="00A86B74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A86B74">
        <w:rPr>
          <w:rFonts w:ascii="Times New Roman" w:hAnsi="Times New Roman"/>
          <w:sz w:val="28"/>
          <w:szCs w:val="28"/>
        </w:rPr>
        <w:t>- обременение – нет;</w:t>
      </w:r>
    </w:p>
    <w:p w:rsidR="00A86B74" w:rsidRPr="00A86B74" w:rsidRDefault="00A86B74" w:rsidP="00A86B74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A86B74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Татаренкова, ул. Лесная;</w:t>
      </w:r>
    </w:p>
    <w:p w:rsidR="00A86B74" w:rsidRPr="00A86B74" w:rsidRDefault="00A86B74" w:rsidP="00A86B74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B74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A86B74" w:rsidRPr="00A86B74" w:rsidRDefault="00A86B74" w:rsidP="00A86B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B74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A86B74" w:rsidRPr="00A86B74" w:rsidTr="00A86B74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B74" w:rsidRPr="00A86B74" w:rsidRDefault="00A86B74" w:rsidP="00A86B74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A86B74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A86B74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74" w:rsidRPr="00A86B74" w:rsidRDefault="00A86B74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B74">
              <w:rPr>
                <w:rFonts w:ascii="Times New Roman" w:hAnsi="Times New Roman" w:cs="Times New Roman"/>
                <w:sz w:val="28"/>
                <w:szCs w:val="28"/>
              </w:rPr>
              <w:t xml:space="preserve">77 505 руб. 12 коп. </w:t>
            </w:r>
          </w:p>
        </w:tc>
      </w:tr>
      <w:tr w:rsidR="00A86B74" w:rsidRPr="00A86B74" w:rsidTr="00A86B74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B74" w:rsidRPr="00A86B74" w:rsidRDefault="00A86B74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B74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74" w:rsidRPr="00A86B74" w:rsidRDefault="00A86B74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B74">
              <w:rPr>
                <w:rFonts w:ascii="Times New Roman" w:hAnsi="Times New Roman" w:cs="Times New Roman"/>
                <w:sz w:val="28"/>
                <w:szCs w:val="28"/>
              </w:rPr>
              <w:t>77 505 руб. 12 коп.</w:t>
            </w:r>
          </w:p>
        </w:tc>
      </w:tr>
      <w:tr w:rsidR="00A86B74" w:rsidRPr="00A86B74" w:rsidTr="00A86B74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B74" w:rsidRPr="00A86B74" w:rsidRDefault="00A86B74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B74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74" w:rsidRPr="00A86B74" w:rsidRDefault="00A86B74" w:rsidP="00A86B7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B74">
              <w:rPr>
                <w:rFonts w:ascii="Times New Roman" w:hAnsi="Times New Roman" w:cs="Times New Roman"/>
                <w:sz w:val="28"/>
                <w:szCs w:val="28"/>
              </w:rPr>
              <w:t>2 325 руб. 15 коп.</w:t>
            </w:r>
          </w:p>
        </w:tc>
      </w:tr>
    </w:tbl>
    <w:p w:rsidR="00360F87" w:rsidRPr="007A0B65" w:rsidRDefault="00360F87" w:rsidP="007A0B65">
      <w:pPr>
        <w:pStyle w:val="af5"/>
        <w:rPr>
          <w:sz w:val="28"/>
          <w:szCs w:val="28"/>
        </w:rPr>
      </w:pPr>
    </w:p>
    <w:sectPr w:rsidR="00360F87" w:rsidRPr="007A0B6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C54A6"/>
    <w:rsid w:val="001F0454"/>
    <w:rsid w:val="001F2B11"/>
    <w:rsid w:val="00236757"/>
    <w:rsid w:val="0025542B"/>
    <w:rsid w:val="00270205"/>
    <w:rsid w:val="002B30DB"/>
    <w:rsid w:val="002C6E2E"/>
    <w:rsid w:val="002F05BB"/>
    <w:rsid w:val="00325D6C"/>
    <w:rsid w:val="00360F87"/>
    <w:rsid w:val="003D4306"/>
    <w:rsid w:val="004142C8"/>
    <w:rsid w:val="00423073"/>
    <w:rsid w:val="004303C8"/>
    <w:rsid w:val="00450F1C"/>
    <w:rsid w:val="0047544D"/>
    <w:rsid w:val="00494483"/>
    <w:rsid w:val="004B7D3B"/>
    <w:rsid w:val="004C5099"/>
    <w:rsid w:val="004D01A1"/>
    <w:rsid w:val="0056707A"/>
    <w:rsid w:val="005741C2"/>
    <w:rsid w:val="005B7448"/>
    <w:rsid w:val="005C152C"/>
    <w:rsid w:val="006252A5"/>
    <w:rsid w:val="006311C4"/>
    <w:rsid w:val="00655654"/>
    <w:rsid w:val="00672EDD"/>
    <w:rsid w:val="00685A23"/>
    <w:rsid w:val="0068680C"/>
    <w:rsid w:val="00692E8B"/>
    <w:rsid w:val="006A02F6"/>
    <w:rsid w:val="006C1FD7"/>
    <w:rsid w:val="006E1483"/>
    <w:rsid w:val="006E5093"/>
    <w:rsid w:val="006F0009"/>
    <w:rsid w:val="007005BB"/>
    <w:rsid w:val="00757BB3"/>
    <w:rsid w:val="007A0B65"/>
    <w:rsid w:val="007B5A46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47D"/>
    <w:rsid w:val="008C65EC"/>
    <w:rsid w:val="008E63D7"/>
    <w:rsid w:val="00912D80"/>
    <w:rsid w:val="009A5EB2"/>
    <w:rsid w:val="009B06A4"/>
    <w:rsid w:val="009F1497"/>
    <w:rsid w:val="00A44A13"/>
    <w:rsid w:val="00A472BB"/>
    <w:rsid w:val="00A6534C"/>
    <w:rsid w:val="00A704A8"/>
    <w:rsid w:val="00A70FC3"/>
    <w:rsid w:val="00A86B74"/>
    <w:rsid w:val="00AE0491"/>
    <w:rsid w:val="00B03F1B"/>
    <w:rsid w:val="00B04226"/>
    <w:rsid w:val="00B624EA"/>
    <w:rsid w:val="00BD7477"/>
    <w:rsid w:val="00BF0802"/>
    <w:rsid w:val="00C73BD5"/>
    <w:rsid w:val="00C80EA6"/>
    <w:rsid w:val="00CC403F"/>
    <w:rsid w:val="00D13D4D"/>
    <w:rsid w:val="00D91AAF"/>
    <w:rsid w:val="00DA5B13"/>
    <w:rsid w:val="00E007A5"/>
    <w:rsid w:val="00E16D14"/>
    <w:rsid w:val="00E62E93"/>
    <w:rsid w:val="00E83B58"/>
    <w:rsid w:val="00EA506D"/>
    <w:rsid w:val="00F078B2"/>
    <w:rsid w:val="00F3184A"/>
    <w:rsid w:val="00F60BE2"/>
    <w:rsid w:val="00F775FD"/>
    <w:rsid w:val="00F93E81"/>
    <w:rsid w:val="00FB6470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10699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2016-09-13T06:53:00Z</dcterms:created>
  <dcterms:modified xsi:type="dcterms:W3CDTF">2016-09-13T06:53:00Z</dcterms:modified>
</cp:coreProperties>
</file>